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78477" w14:textId="020406A0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 xml:space="preserve">ATTACHMENT </w:t>
      </w:r>
      <w:r w:rsidR="000C49EE">
        <w:rPr>
          <w:rFonts w:ascii="Times New Roman" w:hAnsi="Times New Roman"/>
          <w:b/>
          <w:sz w:val="24"/>
          <w:szCs w:val="24"/>
        </w:rPr>
        <w:t>9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B926C" w14:textId="77777777" w:rsidR="00A95A21" w:rsidRDefault="00A95A21">
      <w:r>
        <w:separator/>
      </w:r>
    </w:p>
  </w:endnote>
  <w:endnote w:type="continuationSeparator" w:id="0">
    <w:p w14:paraId="12F822D1" w14:textId="77777777" w:rsidR="00A95A21" w:rsidRDefault="00A9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0836F" w14:textId="77777777" w:rsidR="00A95A21" w:rsidRDefault="00A95A21">
      <w:r>
        <w:separator/>
      </w:r>
    </w:p>
  </w:footnote>
  <w:footnote w:type="continuationSeparator" w:id="0">
    <w:p w14:paraId="7C96EB19" w14:textId="77777777" w:rsidR="00A95A21" w:rsidRDefault="00A95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F5397" w14:textId="2C67D920" w:rsidR="00155BC7" w:rsidRPr="000C49EE" w:rsidRDefault="00155BC7" w:rsidP="00155BC7">
    <w:pPr>
      <w:pStyle w:val="CommentText"/>
      <w:tabs>
        <w:tab w:val="left" w:pos="1242"/>
      </w:tabs>
      <w:ind w:right="252"/>
      <w:jc w:val="both"/>
      <w:rPr>
        <w:iCs/>
        <w:sz w:val="22"/>
        <w:szCs w:val="22"/>
      </w:rPr>
    </w:pPr>
    <w:r>
      <w:t>RFP</w:t>
    </w:r>
    <w:r w:rsidRPr="0045523B">
      <w:t xml:space="preserve"> Title:</w:t>
    </w:r>
    <w:r>
      <w:t xml:space="preserve"> </w:t>
    </w:r>
    <w:r w:rsidR="00822E59" w:rsidRPr="000C49EE">
      <w:rPr>
        <w:iCs/>
        <w:sz w:val="22"/>
        <w:szCs w:val="22"/>
      </w:rPr>
      <w:t>Employee Service Recognition Awards</w:t>
    </w:r>
  </w:p>
  <w:p w14:paraId="55646FA5" w14:textId="6DC804F6" w:rsidR="00697B88" w:rsidRPr="000C49EE" w:rsidRDefault="00155BC7" w:rsidP="00822E59">
    <w:pPr>
      <w:pStyle w:val="CommentText"/>
      <w:tabs>
        <w:tab w:val="left" w:pos="1242"/>
      </w:tabs>
      <w:ind w:right="252"/>
      <w:jc w:val="both"/>
      <w:rPr>
        <w:iCs/>
      </w:rPr>
    </w:pPr>
    <w:r w:rsidRPr="000C49EE">
      <w:rPr>
        <w:iCs/>
      </w:rPr>
      <w:t xml:space="preserve">RFP Number: </w:t>
    </w:r>
    <w:r w:rsidR="00822E59" w:rsidRPr="000C49EE">
      <w:rPr>
        <w:iCs/>
        <w:sz w:val="22"/>
        <w:szCs w:val="22"/>
      </w:rPr>
      <w:t>SC 110</w:t>
    </w:r>
    <w:r w:rsidR="00DA1713">
      <w:rPr>
        <w:iCs/>
        <w:sz w:val="22"/>
        <w:szCs w:val="22"/>
      </w:rPr>
      <w:t>1</w:t>
    </w:r>
    <w:r w:rsidR="00822E59" w:rsidRPr="000C49EE">
      <w:rPr>
        <w:iCs/>
        <w:sz w:val="22"/>
        <w:szCs w:val="22"/>
      </w:rPr>
      <w:t>.2026.1.</w:t>
    </w:r>
    <w:r w:rsidR="00344ACF">
      <w:rPr>
        <w:iCs/>
        <w:sz w:val="22"/>
        <w:szCs w:val="22"/>
      </w:rPr>
      <w:t>CF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6910165">
    <w:abstractNumId w:val="1"/>
  </w:num>
  <w:num w:numId="2" w16cid:durableId="3478035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97986635">
    <w:abstractNumId w:val="3"/>
  </w:num>
  <w:num w:numId="4" w16cid:durableId="1475826758">
    <w:abstractNumId w:val="5"/>
  </w:num>
  <w:num w:numId="5" w16cid:durableId="1512066755">
    <w:abstractNumId w:val="9"/>
  </w:num>
  <w:num w:numId="6" w16cid:durableId="13632832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3849946">
    <w:abstractNumId w:val="2"/>
  </w:num>
  <w:num w:numId="8" w16cid:durableId="22094052">
    <w:abstractNumId w:val="4"/>
  </w:num>
  <w:num w:numId="9" w16cid:durableId="1995406295">
    <w:abstractNumId w:val="7"/>
  </w:num>
  <w:num w:numId="10" w16cid:durableId="1584414178">
    <w:abstractNumId w:val="8"/>
  </w:num>
  <w:num w:numId="11" w16cid:durableId="7118040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49EE"/>
    <w:rsid w:val="000C612B"/>
    <w:rsid w:val="000F008A"/>
    <w:rsid w:val="000F5DE6"/>
    <w:rsid w:val="00102E27"/>
    <w:rsid w:val="00123DA6"/>
    <w:rsid w:val="001300C1"/>
    <w:rsid w:val="00135319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44ACF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D64A3"/>
    <w:rsid w:val="006F37AB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2E59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A5064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5A21"/>
    <w:rsid w:val="00A966DA"/>
    <w:rsid w:val="00AA1D1F"/>
    <w:rsid w:val="00AA7BD6"/>
    <w:rsid w:val="00AB1684"/>
    <w:rsid w:val="00AB1B44"/>
    <w:rsid w:val="00AB4939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2BDB"/>
    <w:rsid w:val="00C349DE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A51A6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A1713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B1B6A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Ficenec, Caroline, Superior Court</cp:lastModifiedBy>
  <cp:revision>3</cp:revision>
  <cp:lastPrinted>2009-06-17T18:13:00Z</cp:lastPrinted>
  <dcterms:created xsi:type="dcterms:W3CDTF">2026-02-03T18:50:00Z</dcterms:created>
  <dcterms:modified xsi:type="dcterms:W3CDTF">2026-02-07T00:17:00Z</dcterms:modified>
</cp:coreProperties>
</file>